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E262DB2" w14:textId="16AC34AE" w:rsidR="00132E50" w:rsidRPr="005711D8" w:rsidRDefault="00132E50" w:rsidP="00A05F09">
      <w:pPr>
        <w:pStyle w:val="Ttulo"/>
        <w:jc w:val="right"/>
        <w:rPr>
          <w:rFonts w:ascii="Calibri" w:hAnsi="Calibri" w:cs="Calibri"/>
          <w:bCs/>
          <w:sz w:val="24"/>
        </w:rPr>
      </w:pPr>
      <w:r w:rsidRPr="005711D8">
        <w:rPr>
          <w:rFonts w:ascii="Calibri" w:hAnsi="Calibri" w:cs="Calibri"/>
          <w:bCs/>
          <w:sz w:val="24"/>
        </w:rPr>
        <w:t>PREGÃO ELETRÔNICO nº</w:t>
      </w:r>
      <w:r w:rsidR="00084926">
        <w:rPr>
          <w:rFonts w:ascii="Calibri" w:hAnsi="Calibri" w:cs="Calibri"/>
          <w:bCs/>
          <w:sz w:val="24"/>
        </w:rPr>
        <w:t xml:space="preserve"> </w:t>
      </w:r>
      <w:r w:rsidR="00F2392A" w:rsidRPr="00DF04DD">
        <w:rPr>
          <w:rFonts w:ascii="Calibri" w:hAnsi="Calibri" w:cs="Calibri"/>
          <w:bCs/>
          <w:sz w:val="24"/>
        </w:rPr>
        <w:t>0</w:t>
      </w:r>
      <w:r w:rsidR="00DF04DD" w:rsidRPr="00DF04DD">
        <w:rPr>
          <w:rFonts w:ascii="Calibri" w:hAnsi="Calibri" w:cs="Calibri"/>
          <w:bCs/>
          <w:sz w:val="24"/>
        </w:rPr>
        <w:t>940</w:t>
      </w:r>
      <w:r w:rsidR="00F2392A" w:rsidRPr="00DF04DD">
        <w:rPr>
          <w:rFonts w:ascii="Calibri" w:hAnsi="Calibri" w:cs="Calibri"/>
          <w:bCs/>
          <w:sz w:val="24"/>
        </w:rPr>
        <w:t>/20</w:t>
      </w:r>
      <w:r w:rsidR="00095A81" w:rsidRPr="00DF04DD">
        <w:rPr>
          <w:rFonts w:ascii="Calibri" w:hAnsi="Calibri" w:cs="Calibri"/>
          <w:bCs/>
          <w:sz w:val="24"/>
        </w:rPr>
        <w:t>2</w:t>
      </w:r>
      <w:r w:rsidR="00F1223C" w:rsidRPr="00DF04DD">
        <w:rPr>
          <w:rFonts w:ascii="Calibri" w:hAnsi="Calibri" w:cs="Calibri"/>
          <w:bCs/>
          <w:sz w:val="24"/>
        </w:rPr>
        <w:t>3</w:t>
      </w:r>
    </w:p>
    <w:p w14:paraId="1E7654D6" w14:textId="77777777" w:rsidR="00A05F09" w:rsidRDefault="00A05F09" w:rsidP="00132E50">
      <w:pPr>
        <w:pStyle w:val="Ttulo1"/>
        <w:numPr>
          <w:ilvl w:val="0"/>
          <w:numId w:val="0"/>
        </w:numPr>
        <w:tabs>
          <w:tab w:val="left" w:pos="1134"/>
        </w:tabs>
        <w:jc w:val="center"/>
        <w:rPr>
          <w:rFonts w:ascii="Calibri" w:hAnsi="Calibri" w:cs="Calibri"/>
          <w:bCs/>
          <w:szCs w:val="24"/>
        </w:rPr>
      </w:pPr>
    </w:p>
    <w:p w14:paraId="29B3E978" w14:textId="4B9B436C"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159EF732" w14:textId="337FA6A1" w:rsidR="00A05F09" w:rsidRDefault="00A05F09" w:rsidP="00F04A4C">
      <w:pPr>
        <w:pStyle w:val="Ttulo5"/>
        <w:numPr>
          <w:ilvl w:val="0"/>
          <w:numId w:val="0"/>
        </w:numPr>
        <w:tabs>
          <w:tab w:val="clear" w:pos="1152"/>
          <w:tab w:val="left" w:pos="1134"/>
        </w:tabs>
        <w:jc w:val="both"/>
        <w:rPr>
          <w:rFonts w:ascii="Calibri" w:hAnsi="Calibri"/>
          <w:sz w:val="22"/>
          <w:szCs w:val="22"/>
        </w:rPr>
      </w:pPr>
    </w:p>
    <w:p w14:paraId="4B679F64" w14:textId="77777777" w:rsidR="00A05F09" w:rsidRPr="00E167D9" w:rsidRDefault="00A05F09" w:rsidP="00A05F09">
      <w:pPr>
        <w:suppressAutoHyphens w:val="0"/>
        <w:autoSpaceDE w:val="0"/>
        <w:autoSpaceDN w:val="0"/>
        <w:adjustRightInd w:val="0"/>
        <w:rPr>
          <w:rFonts w:ascii="Calibri-Bold" w:hAnsi="Calibri-Bold" w:cs="Calibri-Bold"/>
          <w:b/>
          <w:bCs/>
          <w:sz w:val="22"/>
          <w:szCs w:val="22"/>
          <w:lang w:eastAsia="pt-BR"/>
        </w:rPr>
      </w:pPr>
      <w:r w:rsidRPr="00E167D9">
        <w:rPr>
          <w:rFonts w:ascii="Calibri-Bold" w:hAnsi="Calibri-Bold" w:cs="Calibri-Bold"/>
          <w:b/>
          <w:bCs/>
          <w:sz w:val="22"/>
          <w:szCs w:val="22"/>
          <w:lang w:eastAsia="pt-BR"/>
        </w:rPr>
        <w:t>(TABELA DE LOTES / ITENS E OS RESPECTIVOS VENCEDORES – ANEXA À ATA DE SRP. NELA ENCONTRAM-SE AS</w:t>
      </w:r>
    </w:p>
    <w:p w14:paraId="432842EF" w14:textId="6A37695D" w:rsidR="00A05F09" w:rsidRPr="00A05F09" w:rsidRDefault="00A05F09" w:rsidP="00A05F09">
      <w:pPr>
        <w:pStyle w:val="Ttulo5"/>
        <w:numPr>
          <w:ilvl w:val="0"/>
          <w:numId w:val="0"/>
        </w:numPr>
        <w:jc w:val="both"/>
        <w:rPr>
          <w:rFonts w:ascii="Calibri-Bold" w:hAnsi="Calibri-Bold" w:cs="Calibri-Bold"/>
          <w:bCs/>
          <w:sz w:val="22"/>
          <w:szCs w:val="22"/>
          <w:lang w:eastAsia="pt-BR"/>
        </w:rPr>
      </w:pPr>
      <w:r w:rsidRPr="00E167D9">
        <w:rPr>
          <w:rFonts w:ascii="Calibri-Bold" w:hAnsi="Calibri-Bold" w:cs="Calibri-Bold"/>
          <w:bCs/>
          <w:sz w:val="22"/>
          <w:szCs w:val="22"/>
          <w:lang w:eastAsia="pt-BR"/>
        </w:rPr>
        <w:t>ESPECIFICAÇÕES QUANTO AO OBJETO E SEUS FUTUROS PRESTADORES)</w:t>
      </w:r>
    </w:p>
    <w:p w14:paraId="114231DD" w14:textId="77777777" w:rsidR="00A05F09" w:rsidRDefault="00A05F09" w:rsidP="00F04A4C">
      <w:pPr>
        <w:pStyle w:val="Ttulo5"/>
        <w:numPr>
          <w:ilvl w:val="0"/>
          <w:numId w:val="0"/>
        </w:numPr>
        <w:tabs>
          <w:tab w:val="clear" w:pos="1152"/>
          <w:tab w:val="left" w:pos="1134"/>
        </w:tabs>
        <w:jc w:val="both"/>
        <w:rPr>
          <w:rFonts w:ascii="Calibri" w:hAnsi="Calibri"/>
          <w:sz w:val="22"/>
          <w:szCs w:val="22"/>
        </w:rPr>
      </w:pPr>
    </w:p>
    <w:p w14:paraId="7E4284CF" w14:textId="0E7DF58F"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16BFE252" w14:textId="5CD48C4A" w:rsidR="00AE67EB" w:rsidRDefault="00290186" w:rsidP="00A05F09">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DF04DD">
            <w:rPr>
              <w:rFonts w:asciiTheme="minorHAnsi" w:hAnsiTheme="minorHAnsi" w:cstheme="minorHAnsi"/>
              <w:b/>
            </w:rPr>
            <w:t>Florianópolis/SC</w:t>
          </w:r>
        </w:sdtContent>
      </w:sdt>
      <w:r w:rsidR="00D83709" w:rsidRPr="005711D8">
        <w:rPr>
          <w:rFonts w:ascii="Calibri" w:hAnsi="Calibri" w:cs="Calibri"/>
          <w:sz w:val="22"/>
        </w:rPr>
        <w:t xml:space="preserve">, </w:t>
      </w:r>
    </w:p>
    <w:p w14:paraId="6116CBBF" w14:textId="77777777" w:rsidR="00A05F09" w:rsidRPr="00A05F09" w:rsidRDefault="00A05F09" w:rsidP="00A05F09">
      <w:pPr>
        <w:ind w:right="27"/>
        <w:jc w:val="right"/>
        <w:rPr>
          <w:rFonts w:ascii="Calibri" w:hAnsi="Calibri" w:cs="Calibri"/>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8"/>
          <w:footerReference w:type="default" r:id="rId9"/>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492AB094" w14:textId="77777777" w:rsidR="00A05F09" w:rsidRDefault="00A94E47" w:rsidP="00A05F09">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16DF4FFA" w14:textId="5557C0D4" w:rsidR="00F04A4C" w:rsidRDefault="00AE67EB" w:rsidP="00A05F09">
      <w:pPr>
        <w:ind w:right="27"/>
        <w:jc w:val="center"/>
        <w:rPr>
          <w:rFonts w:ascii="Calibri" w:hAnsi="Calibri" w:cs="Calibri"/>
        </w:rPr>
      </w:pPr>
      <w:r w:rsidRPr="005711D8">
        <w:rPr>
          <w:rFonts w:ascii="Calibri" w:hAnsi="Calibri" w:cs="Calibri"/>
        </w:rPr>
        <w:t>Fundação Universidade do Estado de Santa Catarina</w:t>
      </w:r>
    </w:p>
    <w:p w14:paraId="228D58A3" w14:textId="238E33F7" w:rsidR="00A05F09" w:rsidRDefault="00A05F09" w:rsidP="00A05F09">
      <w:pPr>
        <w:ind w:right="27"/>
        <w:jc w:val="center"/>
        <w:rPr>
          <w:rFonts w:ascii="Calibri" w:hAnsi="Calibri" w:cs="Calibri"/>
        </w:rPr>
      </w:pPr>
    </w:p>
    <w:p w14:paraId="216C60E6" w14:textId="77777777" w:rsidR="00A05F09" w:rsidRPr="00A05F09" w:rsidRDefault="00A05F09" w:rsidP="00A05F09">
      <w:pPr>
        <w:ind w:right="27"/>
        <w:jc w:val="center"/>
        <w:rPr>
          <w:rFonts w:ascii="Calibri" w:hAnsi="Calibri" w:cs="Calibri"/>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55CE2D0C" w:rsidR="0034514C"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w:t>
      </w:r>
    </w:p>
    <w:p w14:paraId="61A308DD" w14:textId="1AAB9877" w:rsidR="00A05F09" w:rsidRPr="00A05F09" w:rsidRDefault="00A05F09" w:rsidP="0034514C">
      <w:pPr>
        <w:ind w:right="27"/>
        <w:jc w:val="center"/>
        <w:rPr>
          <w:rFonts w:ascii="Calibri" w:hAnsi="Calibri" w:cs="Calibri"/>
          <w:bCs/>
          <w:sz w:val="22"/>
          <w:szCs w:val="22"/>
        </w:rPr>
      </w:pPr>
      <w:proofErr w:type="spellStart"/>
      <w:r>
        <w:rPr>
          <w:rFonts w:ascii="Calibri" w:hAnsi="Calibri" w:cs="Calibri"/>
          <w:bCs/>
          <w:sz w:val="22"/>
          <w:szCs w:val="22"/>
        </w:rPr>
        <w:t>Braggio</w:t>
      </w:r>
      <w:proofErr w:type="spellEnd"/>
      <w:r>
        <w:rPr>
          <w:rFonts w:ascii="Calibri" w:hAnsi="Calibri" w:cs="Calibri"/>
          <w:bCs/>
          <w:sz w:val="22"/>
          <w:szCs w:val="22"/>
        </w:rPr>
        <w:t xml:space="preserve"> Etiquetas Adesivas e </w:t>
      </w:r>
      <w:proofErr w:type="spellStart"/>
      <w:r>
        <w:rPr>
          <w:rFonts w:ascii="Calibri" w:hAnsi="Calibri" w:cs="Calibri"/>
          <w:bCs/>
          <w:sz w:val="22"/>
          <w:szCs w:val="22"/>
        </w:rPr>
        <w:t>Rotulos</w:t>
      </w:r>
      <w:proofErr w:type="spellEnd"/>
      <w:r>
        <w:rPr>
          <w:rFonts w:ascii="Calibri" w:hAnsi="Calibri" w:cs="Calibri"/>
          <w:bCs/>
          <w:sz w:val="22"/>
          <w:szCs w:val="22"/>
        </w:rPr>
        <w:t xml:space="preserve"> Ltda</w:t>
      </w:r>
    </w:p>
    <w:p w14:paraId="4CBFEED0" w14:textId="7A3979C0" w:rsidR="00A05F09" w:rsidRDefault="00A05F09" w:rsidP="0034514C">
      <w:pPr>
        <w:ind w:right="27"/>
        <w:jc w:val="center"/>
        <w:rPr>
          <w:rFonts w:ascii="Calibri" w:hAnsi="Calibri" w:cs="Calibri"/>
          <w:b/>
          <w:bCs/>
          <w:sz w:val="22"/>
          <w:szCs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6788AD2" w14:textId="77777777" w:rsidR="00A05F09"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w:t>
      </w:r>
    </w:p>
    <w:p w14:paraId="7C1249F8" w14:textId="70C12E66" w:rsidR="0034514C" w:rsidRPr="00AE67EB" w:rsidRDefault="00A05F09" w:rsidP="0034514C">
      <w:pPr>
        <w:ind w:right="27"/>
        <w:jc w:val="center"/>
        <w:rPr>
          <w:rFonts w:ascii="Calibri" w:hAnsi="Calibri" w:cs="Calibri"/>
          <w:b/>
          <w:bCs/>
          <w:sz w:val="22"/>
          <w:szCs w:val="22"/>
        </w:rPr>
      </w:pPr>
      <w:proofErr w:type="spellStart"/>
      <w:r>
        <w:rPr>
          <w:rFonts w:ascii="Calibri" w:hAnsi="Calibri" w:cs="Calibri"/>
          <w:bCs/>
          <w:sz w:val="22"/>
          <w:szCs w:val="22"/>
        </w:rPr>
        <w:t>Dicapel</w:t>
      </w:r>
      <w:proofErr w:type="spellEnd"/>
      <w:r>
        <w:rPr>
          <w:rFonts w:ascii="Calibri" w:hAnsi="Calibri" w:cs="Calibri"/>
          <w:bCs/>
          <w:sz w:val="22"/>
          <w:szCs w:val="22"/>
        </w:rPr>
        <w:t xml:space="preserve"> Papéis e Embalagens Ltda</w:t>
      </w:r>
      <w:r w:rsidR="0034514C" w:rsidRPr="00AE67EB">
        <w:rPr>
          <w:rFonts w:ascii="Calibri" w:hAnsi="Calibri" w:cs="Calibri"/>
          <w:b/>
          <w:bCs/>
          <w:sz w:val="22"/>
          <w:szCs w:val="22"/>
        </w:rPr>
        <w:t xml:space="preserve"> </w:t>
      </w:r>
    </w:p>
    <w:p w14:paraId="64ACB0F1" w14:textId="77777777" w:rsidR="00AE67EB" w:rsidRDefault="00AE67EB" w:rsidP="00642651">
      <w:pPr>
        <w:rPr>
          <w:rFonts w:ascii="Calibri" w:hAnsi="Calibri" w:cs="Calibri"/>
          <w:sz w:val="22"/>
        </w:rPr>
        <w:sectPr w:rsidR="00AE67EB" w:rsidSect="00A05F09">
          <w:type w:val="continuous"/>
          <w:pgSz w:w="11907" w:h="16840" w:code="9"/>
          <w:pgMar w:top="851" w:right="708" w:bottom="794" w:left="1134" w:header="567" w:footer="567" w:gutter="0"/>
          <w:cols w:num="3" w:space="720"/>
        </w:sectPr>
      </w:pPr>
    </w:p>
    <w:p w14:paraId="1002AD4C" w14:textId="71BB5FBB" w:rsidR="00A05F09" w:rsidRPr="0034514C" w:rsidRDefault="00A05F09" w:rsidP="00A05F09">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70A16C6" w14:textId="116F1AA9" w:rsidR="00A05F09" w:rsidRDefault="00A05F09" w:rsidP="00A05F09">
      <w:pPr>
        <w:jc w:val="center"/>
        <w:rPr>
          <w:rFonts w:ascii="Calibri" w:hAnsi="Calibri" w:cs="Calibri"/>
          <w:b/>
          <w:bCs/>
          <w:sz w:val="22"/>
          <w:szCs w:val="22"/>
        </w:rPr>
      </w:pPr>
      <w:r>
        <w:rPr>
          <w:rFonts w:ascii="Calibri" w:hAnsi="Calibri" w:cs="Calibri"/>
          <w:b/>
          <w:bCs/>
          <w:sz w:val="22"/>
          <w:szCs w:val="22"/>
        </w:rPr>
        <w:t>Contratada</w:t>
      </w:r>
    </w:p>
    <w:p w14:paraId="6E5E7306" w14:textId="6D1082A1" w:rsidR="00A05F09" w:rsidRPr="005711D8" w:rsidRDefault="00A05F09" w:rsidP="00A05F09">
      <w:pPr>
        <w:jc w:val="center"/>
        <w:rPr>
          <w:rFonts w:ascii="Calibri" w:hAnsi="Calibri" w:cs="Calibri"/>
          <w:sz w:val="22"/>
        </w:rPr>
      </w:pPr>
      <w:proofErr w:type="spellStart"/>
      <w:r>
        <w:rPr>
          <w:rFonts w:ascii="Calibri" w:hAnsi="Calibri" w:cs="Calibri"/>
          <w:sz w:val="22"/>
        </w:rPr>
        <w:t>Elf</w:t>
      </w:r>
      <w:proofErr w:type="spellEnd"/>
      <w:r>
        <w:rPr>
          <w:rFonts w:ascii="Calibri" w:hAnsi="Calibri" w:cs="Calibri"/>
          <w:sz w:val="22"/>
        </w:rPr>
        <w:t xml:space="preserve"> Suprimentos Para Escritório Ltda</w:t>
      </w:r>
    </w:p>
    <w:p w14:paraId="491882CB" w14:textId="77777777" w:rsidR="00A05F09" w:rsidRPr="005711D8" w:rsidRDefault="00A05F09" w:rsidP="00A05F09">
      <w:pPr>
        <w:jc w:val="center"/>
        <w:rPr>
          <w:rFonts w:ascii="Calibri" w:hAnsi="Calibri" w:cs="Calibri"/>
          <w:sz w:val="22"/>
        </w:rPr>
      </w:pPr>
    </w:p>
    <w:p w14:paraId="4C5E8FEB" w14:textId="77777777" w:rsidR="00A05F09" w:rsidRPr="0034514C" w:rsidRDefault="00A05F09" w:rsidP="00A05F09">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62C412F8" w14:textId="12969008" w:rsidR="00A05F09" w:rsidRDefault="00A05F09" w:rsidP="00A05F09">
      <w:pPr>
        <w:ind w:right="27"/>
        <w:jc w:val="center"/>
        <w:rPr>
          <w:rFonts w:ascii="Calibri" w:hAnsi="Calibri" w:cs="Calibri"/>
          <w:b/>
          <w:bCs/>
          <w:sz w:val="22"/>
          <w:szCs w:val="22"/>
        </w:rPr>
      </w:pPr>
      <w:r w:rsidRPr="00AE67EB">
        <w:rPr>
          <w:rFonts w:ascii="Calibri" w:hAnsi="Calibri" w:cs="Calibri"/>
          <w:b/>
          <w:bCs/>
          <w:sz w:val="22"/>
          <w:szCs w:val="22"/>
        </w:rPr>
        <w:t>Contratada</w:t>
      </w:r>
    </w:p>
    <w:p w14:paraId="35204FA2" w14:textId="1AB4038B" w:rsidR="00A05F09" w:rsidRPr="00A05F09" w:rsidRDefault="00A05F09" w:rsidP="00A05F09">
      <w:pPr>
        <w:ind w:right="27"/>
        <w:jc w:val="center"/>
        <w:rPr>
          <w:rFonts w:ascii="Calibri" w:hAnsi="Calibri" w:cs="Calibri"/>
          <w:bCs/>
          <w:sz w:val="22"/>
          <w:szCs w:val="22"/>
        </w:rPr>
      </w:pPr>
      <w:r>
        <w:rPr>
          <w:rFonts w:ascii="Calibri" w:hAnsi="Calibri" w:cs="Calibri"/>
          <w:bCs/>
          <w:sz w:val="22"/>
          <w:szCs w:val="22"/>
        </w:rPr>
        <w:t xml:space="preserve">Franciele </w:t>
      </w:r>
      <w:proofErr w:type="spellStart"/>
      <w:r>
        <w:rPr>
          <w:rFonts w:ascii="Calibri" w:hAnsi="Calibri" w:cs="Calibri"/>
          <w:bCs/>
          <w:sz w:val="22"/>
          <w:szCs w:val="22"/>
        </w:rPr>
        <w:t>Kruger</w:t>
      </w:r>
      <w:proofErr w:type="spellEnd"/>
    </w:p>
    <w:p w14:paraId="499EF21F" w14:textId="77777777" w:rsidR="00A05F09" w:rsidRPr="00AE67EB" w:rsidRDefault="00A05F09" w:rsidP="00A05F09">
      <w:pPr>
        <w:ind w:right="27"/>
        <w:jc w:val="center"/>
        <w:rPr>
          <w:rFonts w:ascii="Calibri" w:hAnsi="Calibri" w:cs="Calibri"/>
          <w:b/>
          <w:bCs/>
          <w:sz w:val="22"/>
          <w:szCs w:val="22"/>
        </w:rPr>
      </w:pPr>
    </w:p>
    <w:p w14:paraId="71873899" w14:textId="77777777" w:rsidR="00A05F09" w:rsidRPr="0034514C" w:rsidRDefault="00A05F09" w:rsidP="00A05F09">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6B933479" w14:textId="06F8A319" w:rsidR="00A05F09" w:rsidRDefault="00A05F09" w:rsidP="00A05F09">
      <w:pPr>
        <w:ind w:right="27"/>
        <w:jc w:val="center"/>
        <w:rPr>
          <w:rFonts w:ascii="Calibri" w:hAnsi="Calibri" w:cs="Calibri"/>
          <w:b/>
          <w:bCs/>
          <w:sz w:val="22"/>
          <w:szCs w:val="22"/>
        </w:rPr>
      </w:pPr>
      <w:r w:rsidRPr="00AE67EB">
        <w:rPr>
          <w:rFonts w:ascii="Calibri" w:hAnsi="Calibri" w:cs="Calibri"/>
          <w:b/>
          <w:bCs/>
          <w:sz w:val="22"/>
          <w:szCs w:val="22"/>
        </w:rPr>
        <w:t xml:space="preserve">Contratada </w:t>
      </w:r>
    </w:p>
    <w:p w14:paraId="0B95A105" w14:textId="0A8FCC11" w:rsidR="00A05F09" w:rsidRPr="00A05F09" w:rsidRDefault="00A05F09" w:rsidP="00A05F09">
      <w:pPr>
        <w:ind w:right="27"/>
        <w:jc w:val="center"/>
        <w:rPr>
          <w:rFonts w:ascii="Calibri" w:hAnsi="Calibri" w:cs="Calibri"/>
          <w:bCs/>
          <w:sz w:val="22"/>
          <w:szCs w:val="22"/>
        </w:rPr>
      </w:pPr>
      <w:proofErr w:type="spellStart"/>
      <w:r>
        <w:rPr>
          <w:rFonts w:ascii="Calibri" w:hAnsi="Calibri" w:cs="Calibri"/>
          <w:bCs/>
          <w:sz w:val="22"/>
          <w:szCs w:val="22"/>
        </w:rPr>
        <w:t>Infotriz</w:t>
      </w:r>
      <w:proofErr w:type="spellEnd"/>
      <w:r>
        <w:rPr>
          <w:rFonts w:ascii="Calibri" w:hAnsi="Calibri" w:cs="Calibri"/>
          <w:bCs/>
          <w:sz w:val="22"/>
          <w:szCs w:val="22"/>
        </w:rPr>
        <w:t xml:space="preserve"> Comercial </w:t>
      </w:r>
      <w:proofErr w:type="spellStart"/>
      <w:r>
        <w:rPr>
          <w:rFonts w:ascii="Calibri" w:hAnsi="Calibri" w:cs="Calibri"/>
          <w:bCs/>
          <w:sz w:val="22"/>
          <w:szCs w:val="22"/>
        </w:rPr>
        <w:t>Eireli</w:t>
      </w:r>
      <w:proofErr w:type="spellEnd"/>
    </w:p>
    <w:p w14:paraId="0950FF92" w14:textId="77777777" w:rsidR="00A05F09" w:rsidRPr="0034514C" w:rsidRDefault="00A05F09" w:rsidP="00A05F09">
      <w:pPr>
        <w:ind w:right="27"/>
        <w:jc w:val="center"/>
        <w:rPr>
          <w:rFonts w:ascii="Calibri" w:hAnsi="Calibri" w:cs="Calibri"/>
          <w:i/>
          <w:iCs/>
          <w:sz w:val="22"/>
        </w:rPr>
      </w:pPr>
      <w:r w:rsidRPr="0034514C">
        <w:rPr>
          <w:rFonts w:ascii="Calibri" w:hAnsi="Calibri" w:cs="Calibri"/>
          <w:i/>
          <w:iCs/>
          <w:sz w:val="22"/>
        </w:rPr>
        <w:lastRenderedPageBreak/>
        <w:t>(</w:t>
      </w:r>
      <w:r>
        <w:rPr>
          <w:rFonts w:ascii="Calibri" w:hAnsi="Calibri" w:cs="Calibri"/>
          <w:i/>
          <w:iCs/>
          <w:sz w:val="22"/>
        </w:rPr>
        <w:t>A</w:t>
      </w:r>
      <w:r w:rsidRPr="0034514C">
        <w:rPr>
          <w:rFonts w:ascii="Calibri" w:hAnsi="Calibri" w:cs="Calibri"/>
          <w:i/>
          <w:iCs/>
          <w:sz w:val="22"/>
        </w:rPr>
        <w:t>ssinatura Digital)</w:t>
      </w:r>
    </w:p>
    <w:p w14:paraId="7564218E" w14:textId="14649065" w:rsidR="00A05F09" w:rsidRDefault="00A05F09" w:rsidP="00A05F09">
      <w:pPr>
        <w:jc w:val="center"/>
        <w:rPr>
          <w:rFonts w:ascii="Calibri" w:hAnsi="Calibri" w:cs="Calibri"/>
          <w:b/>
          <w:bCs/>
          <w:sz w:val="22"/>
          <w:szCs w:val="22"/>
        </w:rPr>
      </w:pPr>
      <w:r>
        <w:rPr>
          <w:rFonts w:ascii="Calibri" w:hAnsi="Calibri" w:cs="Calibri"/>
          <w:b/>
          <w:bCs/>
          <w:sz w:val="22"/>
          <w:szCs w:val="22"/>
        </w:rPr>
        <w:t>Contratada</w:t>
      </w:r>
    </w:p>
    <w:p w14:paraId="71042950" w14:textId="26D69CD0" w:rsidR="00A05F09" w:rsidRPr="00A05F09" w:rsidRDefault="00A05F09" w:rsidP="00A05F09">
      <w:pPr>
        <w:jc w:val="center"/>
        <w:rPr>
          <w:rFonts w:ascii="Calibri" w:hAnsi="Calibri" w:cs="Calibri"/>
          <w:sz w:val="22"/>
        </w:rPr>
      </w:pPr>
      <w:r>
        <w:rPr>
          <w:rFonts w:ascii="Calibri" w:hAnsi="Calibri" w:cs="Calibri"/>
          <w:sz w:val="22"/>
        </w:rPr>
        <w:t>Pratika Soluções Ltda</w:t>
      </w:r>
    </w:p>
    <w:p w14:paraId="1D683A73" w14:textId="77777777" w:rsidR="00A05F09" w:rsidRPr="005711D8" w:rsidRDefault="00A05F09" w:rsidP="00A05F09">
      <w:pPr>
        <w:jc w:val="center"/>
        <w:rPr>
          <w:rFonts w:ascii="Calibri" w:hAnsi="Calibri" w:cs="Calibri"/>
          <w:sz w:val="22"/>
        </w:rPr>
      </w:pPr>
    </w:p>
    <w:p w14:paraId="42971CFA" w14:textId="77777777" w:rsidR="00A05F09" w:rsidRPr="0034514C" w:rsidRDefault="00A05F09" w:rsidP="00A05F09">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A3F7C6F" w14:textId="124A8C3D" w:rsidR="00A05F09" w:rsidRDefault="00A05F09" w:rsidP="00A05F09">
      <w:pPr>
        <w:ind w:right="27"/>
        <w:jc w:val="center"/>
        <w:rPr>
          <w:rFonts w:ascii="Calibri" w:hAnsi="Calibri" w:cs="Calibri"/>
          <w:b/>
          <w:bCs/>
          <w:sz w:val="22"/>
          <w:szCs w:val="22"/>
        </w:rPr>
      </w:pPr>
      <w:r w:rsidRPr="00AE67EB">
        <w:rPr>
          <w:rFonts w:ascii="Calibri" w:hAnsi="Calibri" w:cs="Calibri"/>
          <w:b/>
          <w:bCs/>
          <w:sz w:val="22"/>
          <w:szCs w:val="22"/>
        </w:rPr>
        <w:t>Contratada</w:t>
      </w:r>
    </w:p>
    <w:p w14:paraId="50F2CE3C" w14:textId="5D103115" w:rsidR="00A05F09" w:rsidRPr="00A05F09" w:rsidRDefault="00A05F09" w:rsidP="00A05F09">
      <w:pPr>
        <w:ind w:right="27"/>
        <w:jc w:val="center"/>
        <w:rPr>
          <w:rFonts w:ascii="Calibri" w:hAnsi="Calibri" w:cs="Calibri"/>
          <w:bCs/>
          <w:sz w:val="22"/>
          <w:szCs w:val="22"/>
        </w:rPr>
      </w:pPr>
      <w:r>
        <w:rPr>
          <w:rFonts w:ascii="Calibri" w:hAnsi="Calibri" w:cs="Calibri"/>
          <w:bCs/>
          <w:sz w:val="22"/>
          <w:szCs w:val="22"/>
        </w:rPr>
        <w:t>R&amp;L Comercial Ltda</w:t>
      </w:r>
    </w:p>
    <w:p w14:paraId="30959175" w14:textId="77777777" w:rsidR="00A05F09" w:rsidRPr="005711D8" w:rsidRDefault="00A05F09" w:rsidP="00A05F09">
      <w:pPr>
        <w:ind w:right="27"/>
        <w:jc w:val="center"/>
        <w:rPr>
          <w:rFonts w:ascii="Calibri" w:hAnsi="Calibri" w:cs="Calibri"/>
          <w:sz w:val="22"/>
          <w:szCs w:val="22"/>
        </w:rPr>
      </w:pPr>
    </w:p>
    <w:p w14:paraId="3434C24B" w14:textId="77777777" w:rsidR="00A05F09" w:rsidRPr="0034514C" w:rsidRDefault="00A05F09" w:rsidP="00A05F09">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660D795B" w14:textId="77777777" w:rsidR="00A05F09" w:rsidRDefault="00A05F09" w:rsidP="00A05F09">
      <w:pPr>
        <w:ind w:right="27"/>
        <w:jc w:val="center"/>
        <w:rPr>
          <w:rFonts w:ascii="Calibri" w:hAnsi="Calibri" w:cs="Calibri"/>
          <w:b/>
          <w:bCs/>
          <w:sz w:val="22"/>
          <w:szCs w:val="22"/>
        </w:rPr>
      </w:pPr>
      <w:r w:rsidRPr="00AE67EB">
        <w:rPr>
          <w:rFonts w:ascii="Calibri" w:hAnsi="Calibri" w:cs="Calibri"/>
          <w:b/>
          <w:bCs/>
          <w:sz w:val="22"/>
          <w:szCs w:val="22"/>
        </w:rPr>
        <w:t>Contratada</w:t>
      </w:r>
    </w:p>
    <w:p w14:paraId="2C71E8B0" w14:textId="39B98083" w:rsidR="00A05F09" w:rsidRDefault="00A05F09" w:rsidP="00A05F09">
      <w:pPr>
        <w:ind w:right="27"/>
        <w:jc w:val="center"/>
        <w:rPr>
          <w:rFonts w:ascii="Calibri" w:hAnsi="Calibri" w:cs="Calibri"/>
          <w:b/>
          <w:bCs/>
          <w:sz w:val="22"/>
          <w:szCs w:val="22"/>
        </w:rPr>
        <w:sectPr w:rsidR="00A05F09" w:rsidSect="00A05F09">
          <w:type w:val="continuous"/>
          <w:pgSz w:w="11907" w:h="16840" w:code="9"/>
          <w:pgMar w:top="851" w:right="708" w:bottom="794" w:left="1134" w:header="567" w:footer="567" w:gutter="0"/>
          <w:cols w:num="3" w:space="720"/>
        </w:sectPr>
      </w:pPr>
      <w:proofErr w:type="spellStart"/>
      <w:r>
        <w:rPr>
          <w:rFonts w:ascii="Calibri" w:hAnsi="Calibri" w:cs="Calibri"/>
          <w:bCs/>
          <w:sz w:val="22"/>
          <w:szCs w:val="22"/>
        </w:rPr>
        <w:t>Sis</w:t>
      </w:r>
      <w:proofErr w:type="spellEnd"/>
      <w:r>
        <w:rPr>
          <w:rFonts w:ascii="Calibri" w:hAnsi="Calibri" w:cs="Calibri"/>
          <w:bCs/>
          <w:sz w:val="22"/>
          <w:szCs w:val="22"/>
        </w:rPr>
        <w:t xml:space="preserve"> Comércio de Materiais e Equipamentos</w:t>
      </w:r>
      <w:r w:rsidRPr="00AE67EB">
        <w:rPr>
          <w:rFonts w:ascii="Calibri" w:hAnsi="Calibri" w:cs="Calibri"/>
          <w:b/>
          <w:bCs/>
          <w:sz w:val="22"/>
          <w:szCs w:val="22"/>
        </w:rPr>
        <w:t xml:space="preserve"> </w:t>
      </w:r>
    </w:p>
    <w:p w14:paraId="670E8DA3" w14:textId="43173F7A" w:rsidR="00A05F09" w:rsidRDefault="00A05F09" w:rsidP="00A05F09">
      <w:pPr>
        <w:ind w:right="27"/>
        <w:jc w:val="center"/>
        <w:rPr>
          <w:rFonts w:ascii="Calibri" w:hAnsi="Calibri" w:cs="Calibri"/>
          <w:b/>
          <w:bCs/>
          <w:sz w:val="22"/>
          <w:szCs w:val="22"/>
        </w:rPr>
      </w:pPr>
    </w:p>
    <w:p w14:paraId="6DEAF2B9" w14:textId="696EA761" w:rsidR="00A05F09" w:rsidRDefault="00A05F09" w:rsidP="00A05F09">
      <w:pPr>
        <w:ind w:right="27"/>
        <w:jc w:val="center"/>
        <w:rPr>
          <w:rFonts w:ascii="Calibri" w:hAnsi="Calibri" w:cs="Calibri"/>
          <w:b/>
          <w:bCs/>
          <w:sz w:val="22"/>
          <w:szCs w:val="22"/>
        </w:rPr>
      </w:pPr>
    </w:p>
    <w:p w14:paraId="55181DF6" w14:textId="19424B86" w:rsidR="00A05F09" w:rsidRDefault="00A05F09" w:rsidP="00A05F09">
      <w:pPr>
        <w:ind w:right="27"/>
        <w:jc w:val="center"/>
        <w:rPr>
          <w:rFonts w:ascii="Calibri" w:hAnsi="Calibri" w:cs="Calibri"/>
          <w:b/>
          <w:bCs/>
          <w:sz w:val="22"/>
          <w:szCs w:val="22"/>
        </w:rPr>
      </w:pPr>
    </w:p>
    <w:p w14:paraId="1F580F66" w14:textId="10538CFB" w:rsidR="00A05F09" w:rsidRDefault="00A05F09" w:rsidP="00A05F09">
      <w:pPr>
        <w:ind w:right="27"/>
        <w:jc w:val="center"/>
        <w:rPr>
          <w:rFonts w:ascii="Calibri" w:hAnsi="Calibri" w:cs="Calibri"/>
          <w:b/>
          <w:bCs/>
          <w:sz w:val="22"/>
          <w:szCs w:val="22"/>
        </w:rPr>
      </w:pPr>
    </w:p>
    <w:p w14:paraId="70543340" w14:textId="693F15AF" w:rsidR="00A05F09" w:rsidRDefault="00A05F09" w:rsidP="00A05F09">
      <w:pPr>
        <w:ind w:right="27"/>
        <w:jc w:val="center"/>
        <w:rPr>
          <w:rFonts w:ascii="Calibri" w:hAnsi="Calibri" w:cs="Calibri"/>
          <w:b/>
          <w:bCs/>
          <w:sz w:val="22"/>
          <w:szCs w:val="22"/>
        </w:rPr>
      </w:pPr>
    </w:p>
    <w:p w14:paraId="70414E94" w14:textId="77777777" w:rsidR="00A05F09" w:rsidRDefault="00A05F09" w:rsidP="00A05F09">
      <w:pPr>
        <w:ind w:right="27"/>
        <w:jc w:val="center"/>
        <w:rPr>
          <w:rFonts w:ascii="Calibri" w:hAnsi="Calibri" w:cs="Calibri"/>
          <w:i/>
          <w:iCs/>
          <w:sz w:val="22"/>
        </w:rPr>
      </w:pPr>
    </w:p>
    <w:p w14:paraId="381C44E3" w14:textId="77777777" w:rsidR="00290186" w:rsidRDefault="00290186" w:rsidP="00A05F09">
      <w:pPr>
        <w:ind w:right="27"/>
        <w:jc w:val="center"/>
        <w:rPr>
          <w:rFonts w:ascii="Calibri" w:hAnsi="Calibri" w:cs="Calibri"/>
          <w:i/>
          <w:iCs/>
          <w:sz w:val="22"/>
        </w:rPr>
        <w:sectPr w:rsidR="00290186" w:rsidSect="00A05F09">
          <w:type w:val="continuous"/>
          <w:pgSz w:w="11907" w:h="16840" w:code="9"/>
          <w:pgMar w:top="851" w:right="708" w:bottom="794" w:left="1134" w:header="567" w:footer="567" w:gutter="0"/>
          <w:cols w:num="3" w:space="720"/>
        </w:sectPr>
      </w:pPr>
    </w:p>
    <w:p w14:paraId="740C3AB5" w14:textId="568B467E" w:rsidR="00A05F09" w:rsidRPr="0034514C" w:rsidRDefault="00A05F09" w:rsidP="00A05F09">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43527EB" w14:textId="4F6D19C2" w:rsidR="00A05F09" w:rsidRDefault="00A05F09" w:rsidP="00A05F09">
      <w:pPr>
        <w:ind w:right="27"/>
        <w:jc w:val="center"/>
        <w:rPr>
          <w:rFonts w:ascii="Calibri" w:hAnsi="Calibri" w:cs="Calibri"/>
          <w:b/>
          <w:bCs/>
          <w:sz w:val="22"/>
          <w:szCs w:val="22"/>
        </w:rPr>
      </w:pPr>
      <w:r w:rsidRPr="00AE67EB">
        <w:rPr>
          <w:rFonts w:ascii="Calibri" w:hAnsi="Calibri" w:cs="Calibri"/>
          <w:b/>
          <w:bCs/>
          <w:sz w:val="22"/>
          <w:szCs w:val="22"/>
        </w:rPr>
        <w:t>Contratada</w:t>
      </w:r>
    </w:p>
    <w:p w14:paraId="56492714" w14:textId="300F5060" w:rsidR="00A05F09" w:rsidRDefault="00290186" w:rsidP="00A05F09">
      <w:pPr>
        <w:ind w:right="27"/>
        <w:jc w:val="center"/>
        <w:rPr>
          <w:rFonts w:ascii="Calibri" w:hAnsi="Calibri" w:cs="Calibri"/>
          <w:b/>
          <w:bCs/>
          <w:sz w:val="22"/>
          <w:szCs w:val="22"/>
        </w:rPr>
        <w:sectPr w:rsidR="00A05F09" w:rsidSect="00290186">
          <w:type w:val="continuous"/>
          <w:pgSz w:w="11907" w:h="16840" w:code="9"/>
          <w:pgMar w:top="851" w:right="708" w:bottom="794" w:left="1134" w:header="567" w:footer="567" w:gutter="0"/>
          <w:cols w:space="720"/>
        </w:sectPr>
      </w:pPr>
      <w:proofErr w:type="spellStart"/>
      <w:r>
        <w:rPr>
          <w:rFonts w:ascii="Calibri" w:hAnsi="Calibri" w:cs="Calibri"/>
          <w:bCs/>
          <w:sz w:val="22"/>
          <w:szCs w:val="22"/>
        </w:rPr>
        <w:t>Ynov</w:t>
      </w:r>
      <w:proofErr w:type="spellEnd"/>
      <w:r>
        <w:rPr>
          <w:rFonts w:ascii="Calibri" w:hAnsi="Calibri" w:cs="Calibri"/>
          <w:bCs/>
          <w:sz w:val="22"/>
          <w:szCs w:val="22"/>
        </w:rPr>
        <w:t xml:space="preserve"> Distribuição de Produtos </w:t>
      </w:r>
      <w:proofErr w:type="spellStart"/>
      <w:r>
        <w:rPr>
          <w:rFonts w:ascii="Calibri" w:hAnsi="Calibri" w:cs="Calibri"/>
          <w:bCs/>
          <w:sz w:val="22"/>
          <w:szCs w:val="22"/>
        </w:rPr>
        <w:t>Eireli</w:t>
      </w:r>
      <w:proofErr w:type="spellEnd"/>
      <w:r>
        <w:rPr>
          <w:rFonts w:ascii="Calibri" w:hAnsi="Calibri" w:cs="Calibri"/>
          <w:bCs/>
          <w:sz w:val="22"/>
          <w:szCs w:val="22"/>
        </w:rPr>
        <w:t xml:space="preserve"> ME</w:t>
      </w:r>
    </w:p>
    <w:p w14:paraId="17EBB259" w14:textId="77777777" w:rsidR="00290186" w:rsidRDefault="00290186" w:rsidP="00642651">
      <w:pPr>
        <w:rPr>
          <w:rFonts w:ascii="Calibri" w:hAnsi="Calibri" w:cs="Calibri"/>
          <w:sz w:val="22"/>
        </w:rPr>
        <w:sectPr w:rsidR="00290186" w:rsidSect="00A05F09">
          <w:type w:val="continuous"/>
          <w:pgSz w:w="11907" w:h="16840" w:code="9"/>
          <w:pgMar w:top="851" w:right="708" w:bottom="794" w:left="1134" w:header="567" w:footer="567" w:gutter="0"/>
          <w:cols w:space="720"/>
        </w:sectPr>
      </w:pPr>
    </w:p>
    <w:p w14:paraId="500D0583" w14:textId="2F8B8EA2" w:rsidR="00F04A4C" w:rsidRPr="005711D8" w:rsidRDefault="00F04A4C" w:rsidP="00642651">
      <w:pPr>
        <w:rPr>
          <w:rFonts w:ascii="Calibri" w:hAnsi="Calibri" w:cs="Calibri"/>
          <w:sz w:val="22"/>
        </w:rPr>
      </w:pPr>
      <w:bookmarkStart w:id="0" w:name="_GoBack"/>
      <w:bookmarkEnd w:id="0"/>
    </w:p>
    <w:sectPr w:rsidR="00F04A4C" w:rsidRPr="005711D8" w:rsidSect="00A05F09">
      <w:type w:val="continuous"/>
      <w:pgSz w:w="11907" w:h="16840" w:code="9"/>
      <w:pgMar w:top="851" w:right="708"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074E8" w14:textId="77777777" w:rsidR="002C3712" w:rsidRDefault="002C3712">
      <w:r>
        <w:separator/>
      </w:r>
    </w:p>
  </w:endnote>
  <w:endnote w:type="continuationSeparator" w:id="0">
    <w:p w14:paraId="75E7FA73" w14:textId="77777777" w:rsidR="002C3712" w:rsidRDefault="002C3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7AE85" w14:textId="2FA08944" w:rsidR="002C3712" w:rsidRDefault="002C3712" w:rsidP="00352F71">
    <w:pPr>
      <w:pStyle w:val="Rodap"/>
      <w:tabs>
        <w:tab w:val="clear" w:pos="4419"/>
        <w:tab w:val="center" w:pos="0"/>
      </w:tabs>
      <w:rPr>
        <w:color w:val="0000FF"/>
        <w:sz w:val="14"/>
      </w:rPr>
    </w:pPr>
    <w:r w:rsidRPr="00DF04DD">
      <w:rPr>
        <w:sz w:val="14"/>
      </w:rPr>
      <w:t>PE 0940/2023</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19</w:t>
    </w:r>
    <w:r>
      <w:rPr>
        <w:sz w:val="14"/>
      </w:rPr>
      <w:fldChar w:fldCharType="end"/>
    </w:r>
    <w:r>
      <w:rPr>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32876" w14:textId="77777777" w:rsidR="002C3712" w:rsidRDefault="002C3712">
      <w:r>
        <w:separator/>
      </w:r>
    </w:p>
  </w:footnote>
  <w:footnote w:type="continuationSeparator" w:id="0">
    <w:p w14:paraId="76988453" w14:textId="77777777" w:rsidR="002C3712" w:rsidRDefault="002C37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2E59F" w14:textId="77777777" w:rsidR="002C3712" w:rsidRDefault="002C3712">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2C3712" w:rsidRPr="006A59DF" w:rsidRDefault="002C3712">
    <w:pPr>
      <w:pStyle w:val="Cabealh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D5C100D"/>
    <w:multiLevelType w:val="multilevel"/>
    <w:tmpl w:val="6D420054"/>
    <w:lvl w:ilvl="0">
      <w:start w:val="5"/>
      <w:numFmt w:val="decimal"/>
      <w:pStyle w:val="Nivel1"/>
      <w:lvlText w:val="%1."/>
      <w:lvlJc w:val="left"/>
      <w:pPr>
        <w:ind w:left="360" w:hanging="360"/>
      </w:pPr>
      <w:rPr>
        <w:rFonts w:hint="default"/>
        <w:b/>
        <w:color w:val="auto"/>
      </w:rPr>
    </w:lvl>
    <w:lvl w:ilvl="1">
      <w:start w:val="1"/>
      <w:numFmt w:val="decimal"/>
      <w:lvlText w:val="%1.%2."/>
      <w:lvlJc w:val="left"/>
      <w:pPr>
        <w:ind w:left="858" w:hanging="432"/>
      </w:pPr>
      <w:rPr>
        <w:rFonts w:hint="default"/>
        <w:b/>
        <w:i w:val="0"/>
        <w:strike w:val="0"/>
        <w:color w:val="auto"/>
      </w:rPr>
    </w:lvl>
    <w:lvl w:ilvl="2">
      <w:start w:val="1"/>
      <w:numFmt w:val="decimal"/>
      <w:lvlText w:val="%1.%2.%3."/>
      <w:lvlJc w:val="left"/>
      <w:pPr>
        <w:ind w:left="930" w:hanging="504"/>
      </w:pPr>
      <w:rPr>
        <w:rFonts w:hint="default"/>
        <w:b/>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39390726"/>
    <w:multiLevelType w:val="hybridMultilevel"/>
    <w:tmpl w:val="FE9ADCF0"/>
    <w:lvl w:ilvl="0" w:tplc="A790C44E">
      <w:start w:val="1"/>
      <w:numFmt w:val="decimal"/>
      <w:lvlText w:val="%1."/>
      <w:lvlJc w:val="left"/>
      <w:pPr>
        <w:ind w:left="1429"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2"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4"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7"/>
  </w:num>
  <w:num w:numId="5">
    <w:abstractNumId w:val="16"/>
  </w:num>
  <w:num w:numId="6">
    <w:abstractNumId w:val="10"/>
  </w:num>
  <w:num w:numId="7">
    <w:abstractNumId w:val="5"/>
  </w:num>
  <w:num w:numId="8">
    <w:abstractNumId w:val="8"/>
  </w:num>
  <w:num w:numId="9">
    <w:abstractNumId w:val="13"/>
  </w:num>
  <w:num w:numId="10">
    <w:abstractNumId w:val="16"/>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1"/>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4"/>
  </w:num>
  <w:num w:numId="33">
    <w:abstractNumId w:val="15"/>
  </w:num>
  <w:num w:numId="34">
    <w:abstractNumId w:val="12"/>
  </w:num>
  <w:num w:numId="35">
    <w:abstractNumId w:val="12"/>
    <w:lvlOverride w:ilvl="0">
      <w:lvl w:ilvl="0">
        <w:start w:val="1"/>
        <w:numFmt w:val="decimal"/>
        <w:lvlText w:val="%1."/>
        <w:lvlJc w:val="left"/>
        <w:pPr>
          <w:ind w:left="502" w:hanging="360"/>
        </w:pPr>
        <w:rPr>
          <w:rFonts w:hint="default"/>
        </w:rPr>
      </w:lvl>
    </w:lvlOverride>
    <w:lvlOverride w:ilvl="1">
      <w:lvl w:ilvl="1">
        <w:start w:val="1"/>
        <w:numFmt w:val="decimal"/>
        <w:lvlText w:val="%1.%2."/>
        <w:lvlJc w:val="left"/>
        <w:pPr>
          <w:ind w:left="454" w:hanging="454"/>
        </w:pPr>
        <w:rPr>
          <w:rFonts w:hint="default"/>
          <w:b/>
          <w:sz w:val="22"/>
          <w:szCs w:val="22"/>
        </w:rPr>
      </w:lvl>
    </w:lvlOverride>
    <w:lvlOverride w:ilvl="2">
      <w:lvl w:ilvl="2">
        <w:start w:val="1"/>
        <w:numFmt w:val="decimal"/>
        <w:lvlText w:val="%1.%2.%3."/>
        <w:lvlJc w:val="left"/>
        <w:pPr>
          <w:ind w:left="1497" w:hanging="504"/>
        </w:pPr>
        <w:rPr>
          <w:rFonts w:hint="default"/>
          <w:b w:val="0"/>
        </w:rPr>
      </w:lvl>
    </w:lvlOverride>
    <w:lvlOverride w:ilvl="3">
      <w:lvl w:ilvl="3">
        <w:start w:val="1"/>
        <w:numFmt w:val="decimal"/>
        <w:lvlText w:val="%1.%2.%3.%4."/>
        <w:lvlJc w:val="left"/>
        <w:pPr>
          <w:ind w:left="1728" w:hanging="648"/>
        </w:pPr>
        <w:rPr>
          <w:rFonts w:hint="default"/>
          <w:b w: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6">
    <w:abstractNumId w:val="6"/>
  </w:num>
  <w:num w:numId="37">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4033"/>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021"/>
    <w:rsid w:val="0010254F"/>
    <w:rsid w:val="00102561"/>
    <w:rsid w:val="00102F10"/>
    <w:rsid w:val="001054C6"/>
    <w:rsid w:val="001123EE"/>
    <w:rsid w:val="0011609D"/>
    <w:rsid w:val="00117360"/>
    <w:rsid w:val="00117F15"/>
    <w:rsid w:val="00120143"/>
    <w:rsid w:val="0012054D"/>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0B83"/>
    <w:rsid w:val="00161AFA"/>
    <w:rsid w:val="00163AC5"/>
    <w:rsid w:val="00171672"/>
    <w:rsid w:val="001734D7"/>
    <w:rsid w:val="00175935"/>
    <w:rsid w:val="00175D8F"/>
    <w:rsid w:val="00175F45"/>
    <w:rsid w:val="00180B11"/>
    <w:rsid w:val="0018150F"/>
    <w:rsid w:val="001836ED"/>
    <w:rsid w:val="00184E06"/>
    <w:rsid w:val="00184E3F"/>
    <w:rsid w:val="0018605C"/>
    <w:rsid w:val="00187D25"/>
    <w:rsid w:val="00190530"/>
    <w:rsid w:val="00190CD7"/>
    <w:rsid w:val="00190D5F"/>
    <w:rsid w:val="001919F5"/>
    <w:rsid w:val="001967A3"/>
    <w:rsid w:val="0019681B"/>
    <w:rsid w:val="001A21FE"/>
    <w:rsid w:val="001A25ED"/>
    <w:rsid w:val="001A2712"/>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186"/>
    <w:rsid w:val="002902CE"/>
    <w:rsid w:val="00295165"/>
    <w:rsid w:val="00297CF6"/>
    <w:rsid w:val="00297FA4"/>
    <w:rsid w:val="002A1C13"/>
    <w:rsid w:val="002A29F9"/>
    <w:rsid w:val="002A7D35"/>
    <w:rsid w:val="002B15E2"/>
    <w:rsid w:val="002B3B6A"/>
    <w:rsid w:val="002B7F31"/>
    <w:rsid w:val="002C0462"/>
    <w:rsid w:val="002C0BB1"/>
    <w:rsid w:val="002C3712"/>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64E7"/>
    <w:rsid w:val="00317F89"/>
    <w:rsid w:val="003206AA"/>
    <w:rsid w:val="0032145D"/>
    <w:rsid w:val="00322E6D"/>
    <w:rsid w:val="00326BEB"/>
    <w:rsid w:val="00327EC7"/>
    <w:rsid w:val="00332592"/>
    <w:rsid w:val="00333F74"/>
    <w:rsid w:val="00335C42"/>
    <w:rsid w:val="00344B7E"/>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3F7837"/>
    <w:rsid w:val="004010F6"/>
    <w:rsid w:val="00403197"/>
    <w:rsid w:val="00404B43"/>
    <w:rsid w:val="004071E5"/>
    <w:rsid w:val="00411316"/>
    <w:rsid w:val="00411ECF"/>
    <w:rsid w:val="00415026"/>
    <w:rsid w:val="00420AA3"/>
    <w:rsid w:val="00421139"/>
    <w:rsid w:val="00423006"/>
    <w:rsid w:val="00423FB4"/>
    <w:rsid w:val="00424A98"/>
    <w:rsid w:val="00425916"/>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775"/>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4321"/>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1EC5"/>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1635"/>
    <w:rsid w:val="00722894"/>
    <w:rsid w:val="00723B74"/>
    <w:rsid w:val="00733A11"/>
    <w:rsid w:val="0073585D"/>
    <w:rsid w:val="00740325"/>
    <w:rsid w:val="007470AF"/>
    <w:rsid w:val="007515E5"/>
    <w:rsid w:val="00751C01"/>
    <w:rsid w:val="007529B9"/>
    <w:rsid w:val="00753CBF"/>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5F10"/>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C4BE2"/>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1D48"/>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5F0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66A"/>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CC"/>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04DD"/>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654"/>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D7811"/>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223C"/>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5C43"/>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9367F"/>
    <w:rsid w:val="00FA116B"/>
    <w:rsid w:val="00FA3412"/>
    <w:rsid w:val="00FA3844"/>
    <w:rsid w:val="00FA48CA"/>
    <w:rsid w:val="00FA751C"/>
    <w:rsid w:val="00FB060E"/>
    <w:rsid w:val="00FB09DB"/>
    <w:rsid w:val="00FB3B03"/>
    <w:rsid w:val="00FB3E7C"/>
    <w:rsid w:val="00FB4498"/>
    <w:rsid w:val="00FB4975"/>
    <w:rsid w:val="00FB4BD6"/>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D78DF"/>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link w:val="Ttulo5Char"/>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34"/>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table" w:customStyle="1" w:styleId="TableNormal">
    <w:name w:val="Table Normal"/>
    <w:uiPriority w:val="2"/>
    <w:semiHidden/>
    <w:unhideWhenUsed/>
    <w:qFormat/>
    <w:rsid w:val="0050432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Nivel1">
    <w:name w:val="Nivel1"/>
    <w:basedOn w:val="Ttulo1"/>
    <w:next w:val="Normal"/>
    <w:link w:val="Nivel1Char"/>
    <w:qFormat/>
    <w:rsid w:val="00504321"/>
    <w:pPr>
      <w:keepLines/>
      <w:numPr>
        <w:numId w:val="3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480" w:after="120" w:line="276" w:lineRule="auto"/>
    </w:pPr>
    <w:rPr>
      <w:rFonts w:ascii="Arial" w:eastAsiaTheme="majorEastAsia" w:hAnsi="Arial" w:cs="Arial"/>
      <w:color w:val="000000"/>
    </w:rPr>
  </w:style>
  <w:style w:type="character" w:customStyle="1" w:styleId="Nivel1Char">
    <w:name w:val="Nivel1 Char"/>
    <w:basedOn w:val="Ttulo1Char"/>
    <w:link w:val="Nivel1"/>
    <w:rsid w:val="00504321"/>
    <w:rPr>
      <w:rFonts w:ascii="Arial" w:eastAsiaTheme="majorEastAsia" w:hAnsi="Arial" w:cs="Arial"/>
      <w:b/>
      <w:color w:val="000000"/>
      <w:sz w:val="24"/>
      <w:lang w:eastAsia="ar-SA"/>
    </w:rPr>
  </w:style>
  <w:style w:type="character" w:customStyle="1" w:styleId="Ttulo5Char">
    <w:name w:val="Título 5 Char"/>
    <w:basedOn w:val="Fontepargpadro"/>
    <w:link w:val="Ttulo5"/>
    <w:rsid w:val="00A05F09"/>
    <w:rPr>
      <w:b/>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0D4F39"/>
    <w:rsid w:val="005F3E3E"/>
    <w:rsid w:val="006624E1"/>
    <w:rsid w:val="006A64FD"/>
    <w:rsid w:val="009A05A2"/>
    <w:rsid w:val="00CE7D6F"/>
    <w:rsid w:val="00DE4C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5E11E2-7C4D-4B59-9F6F-CFB895E56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2</Pages>
  <Words>540</Words>
  <Characters>2917</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3451</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MICHELS SANDRINI</cp:lastModifiedBy>
  <cp:revision>26</cp:revision>
  <cp:lastPrinted>2023-07-25T18:14:00Z</cp:lastPrinted>
  <dcterms:created xsi:type="dcterms:W3CDTF">2020-05-14T18:48:00Z</dcterms:created>
  <dcterms:modified xsi:type="dcterms:W3CDTF">2023-07-25T18:15:00Z</dcterms:modified>
</cp:coreProperties>
</file>